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93D4FA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D26150">
        <w:rPr>
          <w:rFonts w:ascii="Cambria" w:hAnsi="Cambria" w:cs="Arial"/>
          <w:b/>
          <w:sz w:val="22"/>
          <w:szCs w:val="22"/>
        </w:rPr>
        <w:t xml:space="preserve">Pakiet </w:t>
      </w:r>
      <w:r w:rsidR="003F0F9F">
        <w:rPr>
          <w:rFonts w:ascii="Cambria" w:hAnsi="Cambria" w:cs="Arial"/>
          <w:b/>
          <w:sz w:val="22"/>
          <w:szCs w:val="22"/>
        </w:rPr>
        <w:t xml:space="preserve">I </w:t>
      </w:r>
      <w:r w:rsidR="00B119C6">
        <w:rPr>
          <w:rFonts w:ascii="Cambria" w:hAnsi="Cambria" w:cs="Arial"/>
          <w:b/>
          <w:sz w:val="22"/>
          <w:szCs w:val="22"/>
        </w:rPr>
        <w:t>(01.L.01/03)</w:t>
      </w:r>
      <w:r w:rsidR="00631687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10269B7B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4277282" w14:textId="6860C13D" w:rsidR="00631687" w:rsidRDefault="00631687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2E21D18" w14:textId="77777777" w:rsidR="00631687" w:rsidRPr="00D16198" w:rsidRDefault="00631687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4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865"/>
        <w:gridCol w:w="4049"/>
        <w:gridCol w:w="840"/>
        <w:gridCol w:w="1202"/>
        <w:gridCol w:w="1445"/>
        <w:gridCol w:w="1399"/>
        <w:gridCol w:w="868"/>
        <w:gridCol w:w="1118"/>
        <w:gridCol w:w="980"/>
        <w:gridCol w:w="380"/>
      </w:tblGrid>
      <w:tr w:rsidR="00631687" w:rsidRPr="00631687" w14:paraId="6DD21344" w14:textId="77777777" w:rsidTr="00631687">
        <w:trPr>
          <w:trHeight w:val="348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BBDED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FB81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52A3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1E41120" w14:textId="77777777" w:rsidTr="00631687">
        <w:trPr>
          <w:trHeight w:val="1188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F39FEE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EF3DC3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C54526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EAB9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CD37E1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898036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C76D3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B5DF4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4369D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40BFD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70C674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3A9945A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1C0C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D8F6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409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941FD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954B8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023A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1 789,00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E4D02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2462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19314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49A6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2550C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C4AB081" w14:textId="77777777" w:rsidTr="00631687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0E8B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C62F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C5C5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F569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8ADC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062F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29C1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AF4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F0DA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BB90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70B7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F31E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F5A43B3" w14:textId="77777777" w:rsidTr="00631687">
        <w:trPr>
          <w:trHeight w:val="363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621E2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C91F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8A6F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01CFB9D3" w14:textId="77777777" w:rsidTr="00631687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3E81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ABD4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D06B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883B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1AB0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B9B3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F4FA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E662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17C0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0B3B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A9D9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D721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DDABBC6" w14:textId="77777777" w:rsidTr="00631687">
        <w:trPr>
          <w:trHeight w:val="1032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9188DB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E01C34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AD802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1AB16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E13EC8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D66789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2C5E5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42C1F9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C605C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D9912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3A2F69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4840D29A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2685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950B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AA02B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3669C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53F4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958E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6 989,00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4E5D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626B5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BC6A0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3C79C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182B4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555706D" w14:textId="77777777" w:rsidTr="00631687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C444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4F61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1D28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58C4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2A14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32BA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EFC0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7D8F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B1A3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99FA2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DED4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3969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A0355AD" w14:textId="77777777" w:rsidTr="00631687">
        <w:trPr>
          <w:trHeight w:val="363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C707A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E37E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33CB1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2FE8B08" w14:textId="77777777" w:rsidTr="00631687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A8E5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4485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7570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21D8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2C1A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C38E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EE36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A7EF0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A4B0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DBAD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6904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974B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308D6A5" w14:textId="77777777" w:rsidTr="00631687">
        <w:trPr>
          <w:trHeight w:val="99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A289ED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362EF1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7AC2F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96120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3EC5B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4343DF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33A454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D80D47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63B5F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49A65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7E517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78EA5B8D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F2E3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BD4C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DF0D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ED443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5DEEB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B669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1 594,00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BFB6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8C0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7913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B9D8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9687F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7843E75" w14:textId="77777777" w:rsidTr="00631687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72E1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07B4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38D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F9F7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49E4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7D2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F866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3D52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58B7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5357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013C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3B06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9F453E7" w14:textId="77777777" w:rsidTr="00631687">
        <w:trPr>
          <w:trHeight w:val="363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75CE7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62A8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B0CB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E6DE32F" w14:textId="77777777" w:rsidTr="00631687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382F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3DA2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3F7C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4AA2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0DB2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5705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2AFE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276D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6456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2B50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7913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A528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BFF205A" w14:textId="77777777" w:rsidTr="00631687">
        <w:trPr>
          <w:trHeight w:val="1068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8B1547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6035E7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4C866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CDD33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72DF50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91DB88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3DDD1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580D2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FD81C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868D61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8E9CA3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201F8D3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9196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9F5B4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E9A9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FDC28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DE62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2555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0737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9C6E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FD09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41850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984F1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CD4D1A1" w14:textId="77777777" w:rsidTr="00631687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81DC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AABF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2F7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A00C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C31F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F8D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493C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67DC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34FF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0BF4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6F83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DEFC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33CCF94" w14:textId="77777777" w:rsidTr="00631687">
        <w:trPr>
          <w:trHeight w:val="111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B7ADEA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BBE23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9E1368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F508B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5C5F7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C77CA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04CD8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34DB83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A0FFB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67E819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3F737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58F55E5F" w14:textId="77777777" w:rsidTr="00631687">
        <w:trPr>
          <w:trHeight w:val="684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EF441A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B8751D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5AE1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PODWOZ-DK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81EBC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13E78C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AD059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BC901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8F127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7C0BC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FDDCF3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3B62D0E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631687" w:rsidRPr="00631687" w14:paraId="7E6F8D68" w14:textId="77777777" w:rsidTr="00631687">
        <w:trPr>
          <w:trHeight w:val="777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3259A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607C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61CC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0B38A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8BB7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C1CB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37896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003B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BA3F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E8A8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646B2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DCEEED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0D19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606D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156A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65F16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AC0D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458A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F933F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B60E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12D0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A08D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2E88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3C3AC0A7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C79C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C7B2F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8622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4A382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913A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48FB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22,50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A3E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667C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8CEE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767C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25765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02A8F839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D8B9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E170F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8257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8185B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F3AEA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EEE3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27,39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868A4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72AF4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A7A6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68BD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5EDF4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F963856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474A3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62F7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6D34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63FA6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8F57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D9FB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13,94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25D06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8E8D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C96FB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D0E4F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EC341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42435EF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BEBA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BFFD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E1DDD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07CCE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BBCC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65E3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63,83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811E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C2D8A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FE586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3650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79B0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289D713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6077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C91A7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088CC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0DE12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3386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16FB2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D718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E89BD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AF342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7002E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CFA4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36C44CC3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0CBBC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8BE2B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617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387FA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85D04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33C6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23A9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0EFC7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9197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2735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0E38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82155B1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1B59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F8EF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D376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4467A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952B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F67F7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5857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5D589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D054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F6B6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A716C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41D41B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11DC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010C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109B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6FC19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62E2E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A8577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11,32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315C0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A38D6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743F4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C234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1C27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840CB16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DF8A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8A79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71F09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26EB0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134B2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6FF5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7,78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DB2B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D429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1F575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678ED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E827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422060D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C130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421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CAFA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1B68D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92E65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9B5B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BFA3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BC3B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DFF6E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F06C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4EA6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DEE12CE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4F123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B8F3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12D4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A20A8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AB6C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3EDE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A946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D0DC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7B3D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7AF97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183E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38F83F96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4332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BB34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5A005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CBD70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04338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3AA18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3BB3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3156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844F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A94F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50B9E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B1A51BB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C3C9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9CC08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1B3F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B1A67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B921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FA5E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BDE2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5DB6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ECD7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D405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7A624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E284546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E557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E18A9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EFDA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A5C31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391D0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B2B5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5AC9B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F8C63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A403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E7C6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6A5E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BAD61A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64F8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65B6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DDC2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F2CA0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D92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0E9C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26,73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4940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9F1D7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9568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9A17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4D21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4FA3B89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70EB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C694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FD11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B5225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F34C4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2367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B0DBB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EA86F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8E9D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3F4F0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746F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E6C1C79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ACD6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3627E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A5BA0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DFB5E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3354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2F485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64AB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DB2B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DDD4B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77B2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B6F5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E4D75E2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D380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AC52B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EE2A5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DA5E9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B6F5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9A539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48CA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15F97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0FB5E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C3165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C1DB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9A4C476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04EF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D2613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7CAF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61BBE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7318F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07E9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6153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77CF9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62D48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10E2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7A07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ECBDE2A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1BB3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7C00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9E122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2C0F1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4B5E1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55A7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504,00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4B82D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E700C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636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2DF78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7E8BF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9CFAB14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6D8E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B37F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EE946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BF606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E1F90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A6DE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84A1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3FD74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3C1F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44F5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54C5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0EE03A11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E324E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BE83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8838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3BEF4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720A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D7B5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29BE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E446E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0350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E263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D681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3C70CEB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0589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F4995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A6BD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ZAK-PASC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F76EB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Zakładanie pasów przeciwpożarowych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F666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E95EC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E5E9CF" w14:textId="7C5755AA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78B2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B2590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0DE6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4A630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7FDFBF9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75E8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21BA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EB17B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GRODZ-SZY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F925E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siatką, METODĄ SZYMISZOWSKĄ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04D7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87E5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3743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F67E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2130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02AD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932C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00021D7A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6D3BAEC" w14:textId="77777777" w:rsidR="00D26150" w:rsidRDefault="00D26150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5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0"/>
        <w:gridCol w:w="7560"/>
      </w:tblGrid>
      <w:tr w:rsidR="00631687" w:rsidRPr="00631687" w14:paraId="45E83517" w14:textId="77777777" w:rsidTr="00631687">
        <w:trPr>
          <w:trHeight w:val="426"/>
        </w:trPr>
        <w:tc>
          <w:tcPr>
            <w:tcW w:w="78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B9684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128D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631687" w:rsidRPr="00631687" w14:paraId="4F359C7A" w14:textId="77777777" w:rsidTr="00631687">
        <w:trPr>
          <w:trHeight w:val="426"/>
        </w:trPr>
        <w:tc>
          <w:tcPr>
            <w:tcW w:w="78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84998A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A72550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5040DB9" w14:textId="77777777" w:rsidR="00D26150" w:rsidRDefault="00D2615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73B6C081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278A6E0E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04ACE376" w14:textId="779EC735" w:rsidR="003710F3" w:rsidRDefault="003710F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14D35F1" w14:textId="2A1B116E" w:rsidR="003710F3" w:rsidRDefault="003710F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6B78693F" w14:textId="77777777" w:rsidR="003710F3" w:rsidRPr="001F1F09" w:rsidRDefault="003710F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5620C" w14:textId="77777777" w:rsidR="00A84A99" w:rsidRDefault="00A84A99">
      <w:r>
        <w:separator/>
      </w:r>
    </w:p>
  </w:endnote>
  <w:endnote w:type="continuationSeparator" w:id="0">
    <w:p w14:paraId="27595E09" w14:textId="77777777" w:rsidR="00A84A99" w:rsidRDefault="00A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8DB7" w14:textId="77777777" w:rsidR="00A84A99" w:rsidRDefault="00A84A99">
      <w:r>
        <w:separator/>
      </w:r>
    </w:p>
  </w:footnote>
  <w:footnote w:type="continuationSeparator" w:id="0">
    <w:p w14:paraId="47FAAB35" w14:textId="77777777" w:rsidR="00A84A99" w:rsidRDefault="00A84A9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8022160">
    <w:abstractNumId w:val="2"/>
  </w:num>
  <w:num w:numId="2" w16cid:durableId="518857653">
    <w:abstractNumId w:val="9"/>
  </w:num>
  <w:num w:numId="3" w16cid:durableId="1785153190">
    <w:abstractNumId w:val="10"/>
  </w:num>
  <w:num w:numId="4" w16cid:durableId="87622368">
    <w:abstractNumId w:val="128"/>
  </w:num>
  <w:num w:numId="5" w16cid:durableId="1560482323">
    <w:abstractNumId w:val="107"/>
  </w:num>
  <w:num w:numId="6" w16cid:durableId="1550070693">
    <w:abstractNumId w:val="118"/>
  </w:num>
  <w:num w:numId="7" w16cid:durableId="872890542">
    <w:abstractNumId w:val="60"/>
  </w:num>
  <w:num w:numId="8" w16cid:durableId="1508786259">
    <w:abstractNumId w:val="88"/>
  </w:num>
  <w:num w:numId="9" w16cid:durableId="127550618">
    <w:abstractNumId w:val="63"/>
  </w:num>
  <w:num w:numId="10" w16cid:durableId="1840610439">
    <w:abstractNumId w:val="0"/>
  </w:num>
  <w:num w:numId="11" w16cid:durableId="281889396">
    <w:abstractNumId w:val="91"/>
  </w:num>
  <w:num w:numId="12" w16cid:durableId="1953320216">
    <w:abstractNumId w:val="84"/>
  </w:num>
  <w:num w:numId="13" w16cid:durableId="70039800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0784167">
    <w:abstractNumId w:val="120"/>
    <w:lvlOverride w:ilvl="0">
      <w:startOverride w:val="1"/>
    </w:lvlOverride>
  </w:num>
  <w:num w:numId="15" w16cid:durableId="2000843319">
    <w:abstractNumId w:val="109"/>
    <w:lvlOverride w:ilvl="0">
      <w:startOverride w:val="1"/>
    </w:lvlOverride>
  </w:num>
  <w:num w:numId="16" w16cid:durableId="1187475985">
    <w:abstractNumId w:val="87"/>
    <w:lvlOverride w:ilvl="0">
      <w:startOverride w:val="1"/>
    </w:lvlOverride>
  </w:num>
  <w:num w:numId="17" w16cid:durableId="2038970890">
    <w:abstractNumId w:val="109"/>
  </w:num>
  <w:num w:numId="18" w16cid:durableId="849415493">
    <w:abstractNumId w:val="87"/>
  </w:num>
  <w:num w:numId="19" w16cid:durableId="305476347">
    <w:abstractNumId w:val="57"/>
  </w:num>
  <w:num w:numId="20" w16cid:durableId="123013795">
    <w:abstractNumId w:val="101"/>
  </w:num>
  <w:num w:numId="21" w16cid:durableId="62223004">
    <w:abstractNumId w:val="41"/>
  </w:num>
  <w:num w:numId="22" w16cid:durableId="1900551835">
    <w:abstractNumId w:val="69"/>
  </w:num>
  <w:num w:numId="23" w16cid:durableId="1836650747">
    <w:abstractNumId w:val="58"/>
  </w:num>
  <w:num w:numId="24" w16cid:durableId="1000306195">
    <w:abstractNumId w:val="104"/>
  </w:num>
  <w:num w:numId="25" w16cid:durableId="1484394366">
    <w:abstractNumId w:val="122"/>
  </w:num>
  <w:num w:numId="26" w16cid:durableId="103043680">
    <w:abstractNumId w:val="36"/>
  </w:num>
  <w:num w:numId="27" w16cid:durableId="442068096">
    <w:abstractNumId w:val="94"/>
  </w:num>
  <w:num w:numId="28" w16cid:durableId="726729609">
    <w:abstractNumId w:val="39"/>
  </w:num>
  <w:num w:numId="29" w16cid:durableId="918907576">
    <w:abstractNumId w:val="116"/>
  </w:num>
  <w:num w:numId="30" w16cid:durableId="1731729178">
    <w:abstractNumId w:val="106"/>
  </w:num>
  <w:num w:numId="31" w16cid:durableId="1709254730">
    <w:abstractNumId w:val="111"/>
  </w:num>
  <w:num w:numId="32" w16cid:durableId="466513122">
    <w:abstractNumId w:val="85"/>
  </w:num>
  <w:num w:numId="33" w16cid:durableId="727921845">
    <w:abstractNumId w:val="78"/>
  </w:num>
  <w:num w:numId="34" w16cid:durableId="1103839589">
    <w:abstractNumId w:val="98"/>
  </w:num>
  <w:num w:numId="35" w16cid:durableId="616565399">
    <w:abstractNumId w:val="71"/>
  </w:num>
  <w:num w:numId="36" w16cid:durableId="81029268">
    <w:abstractNumId w:val="142"/>
  </w:num>
  <w:num w:numId="37" w16cid:durableId="329874693">
    <w:abstractNumId w:val="77"/>
  </w:num>
  <w:num w:numId="38" w16cid:durableId="1268660148">
    <w:abstractNumId w:val="37"/>
  </w:num>
  <w:num w:numId="39" w16cid:durableId="1075588793">
    <w:abstractNumId w:val="133"/>
  </w:num>
  <w:num w:numId="40" w16cid:durableId="1629967915">
    <w:abstractNumId w:val="127"/>
  </w:num>
  <w:num w:numId="41" w16cid:durableId="1300916880">
    <w:abstractNumId w:val="119"/>
  </w:num>
  <w:num w:numId="42" w16cid:durableId="1236823559">
    <w:abstractNumId w:val="49"/>
  </w:num>
  <w:num w:numId="43" w16cid:durableId="2084834335">
    <w:abstractNumId w:val="80"/>
  </w:num>
  <w:num w:numId="44" w16cid:durableId="1498617920">
    <w:abstractNumId w:val="55"/>
  </w:num>
  <w:num w:numId="45" w16cid:durableId="1488939419">
    <w:abstractNumId w:val="134"/>
  </w:num>
  <w:num w:numId="46" w16cid:durableId="1355112619">
    <w:abstractNumId w:val="8"/>
  </w:num>
  <w:num w:numId="47" w16cid:durableId="1924609292">
    <w:abstractNumId w:val="11"/>
  </w:num>
  <w:num w:numId="48" w16cid:durableId="630667564">
    <w:abstractNumId w:val="12"/>
  </w:num>
  <w:num w:numId="49" w16cid:durableId="1042940612">
    <w:abstractNumId w:val="15"/>
  </w:num>
  <w:num w:numId="50" w16cid:durableId="407847973">
    <w:abstractNumId w:val="18"/>
  </w:num>
  <w:num w:numId="51" w16cid:durableId="362558110">
    <w:abstractNumId w:val="20"/>
  </w:num>
  <w:num w:numId="52" w16cid:durableId="1108544478">
    <w:abstractNumId w:val="21"/>
  </w:num>
  <w:num w:numId="53" w16cid:durableId="424615662">
    <w:abstractNumId w:val="24"/>
  </w:num>
  <w:num w:numId="54" w16cid:durableId="1602567558">
    <w:abstractNumId w:val="25"/>
  </w:num>
  <w:num w:numId="55" w16cid:durableId="522936505">
    <w:abstractNumId w:val="26"/>
  </w:num>
  <w:num w:numId="56" w16cid:durableId="77095218">
    <w:abstractNumId w:val="27"/>
  </w:num>
  <w:num w:numId="57" w16cid:durableId="216165318">
    <w:abstractNumId w:val="28"/>
  </w:num>
  <w:num w:numId="58" w16cid:durableId="1998923463">
    <w:abstractNumId w:val="29"/>
  </w:num>
  <w:num w:numId="59" w16cid:durableId="1589462023">
    <w:abstractNumId w:val="30"/>
  </w:num>
  <w:num w:numId="60" w16cid:durableId="557979417">
    <w:abstractNumId w:val="31"/>
  </w:num>
  <w:num w:numId="61" w16cid:durableId="1157041397">
    <w:abstractNumId w:val="32"/>
  </w:num>
  <w:num w:numId="62" w16cid:durableId="172382095">
    <w:abstractNumId w:val="33"/>
  </w:num>
  <w:num w:numId="63" w16cid:durableId="706368538">
    <w:abstractNumId w:val="34"/>
  </w:num>
  <w:num w:numId="64" w16cid:durableId="2049181098">
    <w:abstractNumId w:val="102"/>
  </w:num>
  <w:num w:numId="65" w16cid:durableId="2032611130">
    <w:abstractNumId w:val="68"/>
  </w:num>
  <w:num w:numId="66" w16cid:durableId="1860778418">
    <w:abstractNumId w:val="72"/>
  </w:num>
  <w:num w:numId="67" w16cid:durableId="763695140">
    <w:abstractNumId w:val="105"/>
  </w:num>
  <w:num w:numId="68" w16cid:durableId="250311212">
    <w:abstractNumId w:val="47"/>
  </w:num>
  <w:num w:numId="69" w16cid:durableId="1624115417">
    <w:abstractNumId w:val="139"/>
  </w:num>
  <w:num w:numId="70" w16cid:durableId="2115050094">
    <w:abstractNumId w:val="138"/>
  </w:num>
  <w:num w:numId="71" w16cid:durableId="763185364">
    <w:abstractNumId w:val="89"/>
  </w:num>
  <w:num w:numId="72" w16cid:durableId="1815683086">
    <w:abstractNumId w:val="79"/>
  </w:num>
  <w:num w:numId="73" w16cid:durableId="193931537">
    <w:abstractNumId w:val="82"/>
  </w:num>
  <w:num w:numId="74" w16cid:durableId="292177959">
    <w:abstractNumId w:val="65"/>
  </w:num>
  <w:num w:numId="75" w16cid:durableId="359671103">
    <w:abstractNumId w:val="70"/>
  </w:num>
  <w:num w:numId="76" w16cid:durableId="1959558182">
    <w:abstractNumId w:val="115"/>
  </w:num>
  <w:num w:numId="77" w16cid:durableId="1319069552">
    <w:abstractNumId w:val="97"/>
  </w:num>
  <w:num w:numId="78" w16cid:durableId="1222640889">
    <w:abstractNumId w:val="141"/>
  </w:num>
  <w:num w:numId="79" w16cid:durableId="210271292">
    <w:abstractNumId w:val="130"/>
  </w:num>
  <w:num w:numId="80" w16cid:durableId="1672248052">
    <w:abstractNumId w:val="108"/>
  </w:num>
  <w:num w:numId="81" w16cid:durableId="1964531283">
    <w:abstractNumId w:val="117"/>
  </w:num>
  <w:num w:numId="82" w16cid:durableId="326057093">
    <w:abstractNumId w:val="140"/>
  </w:num>
  <w:num w:numId="83" w16cid:durableId="212468601">
    <w:abstractNumId w:val="81"/>
  </w:num>
  <w:num w:numId="84" w16cid:durableId="1567835827">
    <w:abstractNumId w:val="103"/>
  </w:num>
  <w:num w:numId="85" w16cid:durableId="82265513">
    <w:abstractNumId w:val="93"/>
  </w:num>
  <w:num w:numId="86" w16cid:durableId="676812054">
    <w:abstractNumId w:val="92"/>
  </w:num>
  <w:num w:numId="87" w16cid:durableId="830217438">
    <w:abstractNumId w:val="136"/>
  </w:num>
  <w:num w:numId="88" w16cid:durableId="1714691063">
    <w:abstractNumId w:val="54"/>
  </w:num>
  <w:num w:numId="89" w16cid:durableId="1153064049">
    <w:abstractNumId w:val="67"/>
  </w:num>
  <w:num w:numId="90" w16cid:durableId="1235896027">
    <w:abstractNumId w:val="96"/>
  </w:num>
  <w:num w:numId="91" w16cid:durableId="1415324534">
    <w:abstractNumId w:val="56"/>
  </w:num>
  <w:num w:numId="92" w16cid:durableId="645554639">
    <w:abstractNumId w:val="74"/>
  </w:num>
  <w:num w:numId="93" w16cid:durableId="1048409132">
    <w:abstractNumId w:val="64"/>
  </w:num>
  <w:num w:numId="94" w16cid:durableId="1284001882">
    <w:abstractNumId w:val="40"/>
  </w:num>
  <w:num w:numId="95" w16cid:durableId="1603027604">
    <w:abstractNumId w:val="125"/>
  </w:num>
  <w:num w:numId="96" w16cid:durableId="1141339130">
    <w:abstractNumId w:val="110"/>
  </w:num>
  <w:num w:numId="97" w16cid:durableId="1392995126">
    <w:abstractNumId w:val="73"/>
  </w:num>
  <w:num w:numId="98" w16cid:durableId="1455249061">
    <w:abstractNumId w:val="59"/>
  </w:num>
  <w:num w:numId="99" w16cid:durableId="1963684004">
    <w:abstractNumId w:val="75"/>
  </w:num>
  <w:num w:numId="100" w16cid:durableId="1880316833">
    <w:abstractNumId w:val="124"/>
  </w:num>
  <w:num w:numId="101" w16cid:durableId="2089956498">
    <w:abstractNumId w:val="137"/>
  </w:num>
  <w:num w:numId="102" w16cid:durableId="462891701">
    <w:abstractNumId w:val="121"/>
  </w:num>
  <w:num w:numId="103" w16cid:durableId="1685325045">
    <w:abstractNumId w:val="114"/>
  </w:num>
  <w:num w:numId="104" w16cid:durableId="358164256">
    <w:abstractNumId w:val="90"/>
  </w:num>
  <w:num w:numId="105" w16cid:durableId="1472096091">
    <w:abstractNumId w:val="48"/>
  </w:num>
  <w:num w:numId="106" w16cid:durableId="1056513711">
    <w:abstractNumId w:val="112"/>
  </w:num>
  <w:num w:numId="107" w16cid:durableId="1109474814">
    <w:abstractNumId w:val="38"/>
  </w:num>
  <w:num w:numId="108" w16cid:durableId="755052471">
    <w:abstractNumId w:val="52"/>
  </w:num>
  <w:num w:numId="109" w16cid:durableId="750469011">
    <w:abstractNumId w:val="42"/>
  </w:num>
  <w:num w:numId="110" w16cid:durableId="1928922920">
    <w:abstractNumId w:val="135"/>
  </w:num>
  <w:num w:numId="111" w16cid:durableId="1257904954">
    <w:abstractNumId w:val="99"/>
  </w:num>
  <w:num w:numId="112" w16cid:durableId="1183472661">
    <w:abstractNumId w:val="62"/>
  </w:num>
  <w:num w:numId="113" w16cid:durableId="571356821">
    <w:abstractNumId w:val="113"/>
  </w:num>
  <w:num w:numId="114" w16cid:durableId="1830364832">
    <w:abstractNumId w:val="126"/>
  </w:num>
  <w:num w:numId="115" w16cid:durableId="872109205">
    <w:abstractNumId w:val="46"/>
  </w:num>
  <w:num w:numId="116" w16cid:durableId="163329292">
    <w:abstractNumId w:val="100"/>
  </w:num>
  <w:num w:numId="117" w16cid:durableId="735513845">
    <w:abstractNumId w:val="44"/>
  </w:num>
  <w:num w:numId="118" w16cid:durableId="1691253650">
    <w:abstractNumId w:val="131"/>
  </w:num>
  <w:num w:numId="119" w16cid:durableId="559096144">
    <w:abstractNumId w:val="51"/>
  </w:num>
  <w:num w:numId="120" w16cid:durableId="157423583">
    <w:abstractNumId w:val="1"/>
  </w:num>
  <w:num w:numId="121" w16cid:durableId="934630813">
    <w:abstractNumId w:val="3"/>
  </w:num>
  <w:num w:numId="122" w16cid:durableId="1603800742">
    <w:abstractNumId w:val="83"/>
  </w:num>
  <w:num w:numId="123" w16cid:durableId="745684176">
    <w:abstractNumId w:val="86"/>
  </w:num>
  <w:num w:numId="124" w16cid:durableId="910389455">
    <w:abstractNumId w:val="132"/>
  </w:num>
  <w:num w:numId="125" w16cid:durableId="1733968074">
    <w:abstractNumId w:val="53"/>
  </w:num>
  <w:num w:numId="126" w16cid:durableId="615983418">
    <w:abstractNumId w:val="43"/>
  </w:num>
  <w:num w:numId="127" w16cid:durableId="2129926789">
    <w:abstractNumId w:val="50"/>
  </w:num>
  <w:num w:numId="128" w16cid:durableId="1068847814">
    <w:abstractNumId w:val="66"/>
  </w:num>
  <w:num w:numId="129" w16cid:durableId="2111847583">
    <w:abstractNumId w:val="45"/>
  </w:num>
  <w:num w:numId="130" w16cid:durableId="582109053">
    <w:abstractNumId w:val="129"/>
  </w:num>
  <w:num w:numId="131" w16cid:durableId="1922981760">
    <w:abstractNumId w:val="123"/>
  </w:num>
  <w:num w:numId="132" w16cid:durableId="987974090">
    <w:abstractNumId w:val="95"/>
  </w:num>
  <w:num w:numId="133" w16cid:durableId="688071608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0F3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0F9F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1687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75E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27AD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4A99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9C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26150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EF7808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1660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6</cp:revision>
  <cp:lastPrinted>2022-06-27T10:12:00Z</cp:lastPrinted>
  <dcterms:created xsi:type="dcterms:W3CDTF">2022-11-09T06:28:00Z</dcterms:created>
  <dcterms:modified xsi:type="dcterms:W3CDTF">2022-12-15T09:05:00Z</dcterms:modified>
</cp:coreProperties>
</file>